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064" w:rsidRPr="008204D5" w:rsidRDefault="002C2D27" w:rsidP="002C2D27">
      <w:pPr>
        <w:pStyle w:val="Titre1"/>
        <w:jc w:val="both"/>
      </w:pPr>
      <w:bookmarkStart w:id="0" w:name="_Toc379356813"/>
      <w:bookmarkStart w:id="1" w:name="_Toc479149752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0E7FD7" wp14:editId="63CB9383">
                <wp:simplePos x="0" y="0"/>
                <wp:positionH relativeFrom="margin">
                  <wp:posOffset>2082800</wp:posOffset>
                </wp:positionH>
                <wp:positionV relativeFrom="paragraph">
                  <wp:posOffset>8890</wp:posOffset>
                </wp:positionV>
                <wp:extent cx="3581400" cy="889000"/>
                <wp:effectExtent l="0" t="0" r="19050" b="254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88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D27" w:rsidRPr="002C2D27" w:rsidRDefault="002C2D27" w:rsidP="002C2D2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 w:rsidRPr="002C2D27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REGLEMENT DE CONSULTATION</w:t>
                            </w:r>
                          </w:p>
                          <w:p w:rsidR="002C2D27" w:rsidRDefault="002C2D27" w:rsidP="002C2D27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2C2D27" w:rsidRPr="002C2D27" w:rsidRDefault="002C2D27" w:rsidP="002C2D27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2C2D27" w:rsidRPr="002C2D27" w:rsidRDefault="002C2D27" w:rsidP="002C2D27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2C2D27">
                              <w:rPr>
                                <w:rFonts w:ascii="Arial Narrow" w:hAnsi="Arial Narrow"/>
                              </w:rPr>
                              <w:t>ATTESTATION DE PRESENCE A LA VISITE OBLIGATOIRE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E7FD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64pt;margin-top:.7pt;width:282pt;height:7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">
                <v:textbox>
                  <w:txbxContent>
                    <w:p w:rsidR="002C2D27" w:rsidRPr="002C2D27" w:rsidRDefault="002C2D27" w:rsidP="002C2D27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</w:rPr>
                      </w:pPr>
                      <w:r w:rsidRPr="002C2D27">
                        <w:rPr>
                          <w:rFonts w:ascii="Arial Narrow" w:hAnsi="Arial Narrow"/>
                          <w:b/>
                          <w:bCs/>
                        </w:rPr>
                        <w:t>REGLEMENT DE CONSULTATION</w:t>
                      </w:r>
                    </w:p>
                    <w:p w:rsidR="002C2D27" w:rsidRDefault="002C2D27" w:rsidP="002C2D27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</w:p>
                    <w:p w:rsidR="002C2D27" w:rsidRPr="002C2D27" w:rsidRDefault="002C2D27" w:rsidP="002C2D27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</w:p>
                    <w:p w:rsidR="002C2D27" w:rsidRPr="002C2D27" w:rsidRDefault="002C2D27" w:rsidP="002C2D27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 w:rsidRPr="002C2D27">
                        <w:rPr>
                          <w:rFonts w:ascii="Arial Narrow" w:hAnsi="Arial Narrow"/>
                        </w:rPr>
                        <w:t>ATTESTATION DE PRESENCE A LA VISITE OBLIGATOIRE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B6B6A">
        <w:rPr>
          <w:noProof/>
        </w:rPr>
        <w:drawing>
          <wp:anchor distT="0" distB="0" distL="114300" distR="114300" simplePos="0" relativeHeight="251659264" behindDoc="0" locked="0" layoutInCell="1" allowOverlap="1" wp14:anchorId="0981DED3" wp14:editId="60BC8F9E">
            <wp:simplePos x="0" y="0"/>
            <wp:positionH relativeFrom="margin">
              <wp:posOffset>-635</wp:posOffset>
            </wp:positionH>
            <wp:positionV relativeFrom="paragraph">
              <wp:posOffset>2540</wp:posOffset>
            </wp:positionV>
            <wp:extent cx="1454150" cy="969645"/>
            <wp:effectExtent l="0" t="0" r="0" b="1905"/>
            <wp:wrapNone/>
            <wp:docPr id="319573129" name="Image 7" descr="LOGO CHU">
              <a:extLst xmlns:a="http://schemas.openxmlformats.org/drawingml/2006/main">
                <a:ext uri="{FF2B5EF4-FFF2-40B4-BE49-F238E27FC236}">
                  <a16:creationId xmlns:a16="http://schemas.microsoft.com/office/drawing/2014/main" id="{6A002E3B-CA4A-E94B-0521-E557434AFF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LOGO CHU">
                      <a:extLst>
                        <a:ext uri="{FF2B5EF4-FFF2-40B4-BE49-F238E27FC236}">
                          <a16:creationId xmlns:a16="http://schemas.microsoft.com/office/drawing/2014/main" id="{6A002E3B-CA4A-E94B-0521-E557434AFF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5F1924" w:rsidRDefault="005F1924" w:rsidP="005F1924"/>
    <w:p w:rsidR="002C2D27" w:rsidRDefault="002C2D27" w:rsidP="005F1924"/>
    <w:p w:rsidR="002C2D27" w:rsidRDefault="002C2D27" w:rsidP="005F1924"/>
    <w:p w:rsidR="002C2D27" w:rsidRDefault="002C2D27" w:rsidP="005F1924"/>
    <w:p w:rsidR="002C2D27" w:rsidRDefault="002C2D27" w:rsidP="005F1924"/>
    <w:p w:rsidR="002C2D27" w:rsidRDefault="002C2D27" w:rsidP="005F19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2C2D27" w:rsidRPr="002C2D27" w:rsidTr="002C2D27">
        <w:tc>
          <w:tcPr>
            <w:tcW w:w="8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7" w:rsidRPr="002C2D27" w:rsidRDefault="002C2D27" w:rsidP="0087326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Cs w:val="20"/>
              </w:rPr>
            </w:pPr>
          </w:p>
          <w:p w:rsidR="002C2D27" w:rsidRDefault="002C2D27" w:rsidP="0087326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Cs w:val="20"/>
              </w:rPr>
            </w:pPr>
            <w:r w:rsidRPr="002C2D27">
              <w:rPr>
                <w:rFonts w:ascii="Arial Narrow" w:hAnsi="Arial Narrow" w:cs="Tahoma"/>
                <w:b/>
                <w:szCs w:val="20"/>
              </w:rPr>
              <w:t>FICHE PERMETTANT D’ATTESTER LA PRESENCE A LA VISITE OBLIGATOIRE</w:t>
            </w:r>
          </w:p>
          <w:p w:rsidR="009B2DD4" w:rsidRPr="009B2DD4" w:rsidRDefault="009B2DD4" w:rsidP="009B2DD4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 Narrow" w:hAnsi="Arial Narrow" w:cs="Tahoma"/>
                <w:b/>
                <w:szCs w:val="20"/>
              </w:rPr>
            </w:pPr>
            <w:r w:rsidRPr="009B2DD4">
              <w:rPr>
                <w:rFonts w:ascii="Arial Narrow" w:hAnsi="Arial Narrow" w:cs="Tahoma"/>
                <w:b/>
                <w:szCs w:val="20"/>
              </w:rPr>
              <w:t xml:space="preserve">Article </w:t>
            </w:r>
            <w:r w:rsidR="0093361D">
              <w:rPr>
                <w:rFonts w:ascii="Arial Narrow" w:hAnsi="Arial Narrow" w:cs="Tahoma"/>
                <w:b/>
                <w:szCs w:val="20"/>
              </w:rPr>
              <w:t>4.5</w:t>
            </w:r>
            <w:r w:rsidRPr="009B2DD4">
              <w:rPr>
                <w:rFonts w:ascii="Arial Narrow" w:hAnsi="Arial Narrow" w:cs="Tahoma"/>
                <w:b/>
                <w:szCs w:val="20"/>
              </w:rPr>
              <w:t xml:space="preserve"> du règlement de consultation</w:t>
            </w:r>
          </w:p>
          <w:p w:rsidR="002C2D27" w:rsidRPr="002C2D27" w:rsidRDefault="002C2D27" w:rsidP="0087326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Cs w:val="20"/>
              </w:rPr>
            </w:pPr>
          </w:p>
        </w:tc>
      </w:tr>
      <w:tr w:rsidR="00455FD1" w:rsidRPr="002C2D27" w:rsidTr="002C2D27">
        <w:tc>
          <w:tcPr>
            <w:tcW w:w="8921" w:type="dxa"/>
          </w:tcPr>
          <w:p w:rsidR="00455FD1" w:rsidRPr="002C2D27" w:rsidRDefault="002C2D27" w:rsidP="00A454A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Cs w:val="20"/>
              </w:rPr>
            </w:pPr>
            <w:r w:rsidRPr="002C2D27">
              <w:rPr>
                <w:rFonts w:ascii="Arial Narrow" w:hAnsi="Arial Narrow" w:cs="Tahoma"/>
                <w:b/>
                <w:szCs w:val="20"/>
              </w:rPr>
              <w:t xml:space="preserve">Etablissement concerné : </w:t>
            </w:r>
            <w:r w:rsidRPr="002C2D27">
              <w:rPr>
                <w:rFonts w:ascii="Arial Narrow" w:hAnsi="Arial Narrow" w:cs="Tahoma"/>
                <w:b/>
                <w:szCs w:val="20"/>
                <w:highlight w:val="yellow"/>
              </w:rPr>
              <w:t>à préciser</w:t>
            </w:r>
          </w:p>
        </w:tc>
      </w:tr>
    </w:tbl>
    <w:p w:rsidR="00455FD1" w:rsidRPr="006F16AC" w:rsidRDefault="00455FD1" w:rsidP="00007A83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p w:rsidR="0098167B" w:rsidRPr="002C2D27" w:rsidRDefault="0098167B" w:rsidP="0098167B">
      <w:pPr>
        <w:autoSpaceDE w:val="0"/>
        <w:autoSpaceDN w:val="0"/>
        <w:adjustRightInd w:val="0"/>
        <w:rPr>
          <w:rFonts w:ascii="Arial Narrow" w:hAnsi="Arial Narrow" w:cs="Tahoma"/>
          <w:b/>
          <w:sz w:val="24"/>
          <w:szCs w:val="20"/>
        </w:rPr>
      </w:pPr>
      <w:r w:rsidRPr="002C2D27">
        <w:rPr>
          <w:rFonts w:ascii="Arial Narrow" w:hAnsi="Arial Narrow" w:cs="Tahoma"/>
          <w:b/>
          <w:sz w:val="24"/>
          <w:szCs w:val="20"/>
        </w:rPr>
        <w:t>Consultation n°</w:t>
      </w:r>
      <w:r w:rsidR="002C2D27" w:rsidRPr="002C2D27">
        <w:rPr>
          <w:rFonts w:ascii="Arial Narrow" w:hAnsi="Arial Narrow" w:cs="Tahoma"/>
          <w:b/>
          <w:sz w:val="24"/>
          <w:szCs w:val="20"/>
        </w:rPr>
        <w:t xml:space="preserve"> </w:t>
      </w:r>
      <w:r w:rsidR="0093361D">
        <w:rPr>
          <w:rFonts w:ascii="Arial Narrow" w:hAnsi="Arial Narrow" w:cs="Tahoma"/>
          <w:b/>
          <w:sz w:val="24"/>
          <w:szCs w:val="20"/>
        </w:rPr>
        <w:t>2025DAL0144</w:t>
      </w:r>
    </w:p>
    <w:p w:rsidR="0070516A" w:rsidRPr="002C2D27" w:rsidRDefault="0093361D" w:rsidP="0070516A">
      <w:pPr>
        <w:autoSpaceDE w:val="0"/>
        <w:autoSpaceDN w:val="0"/>
        <w:adjustRightInd w:val="0"/>
        <w:rPr>
          <w:rFonts w:ascii="Arial Narrow" w:hAnsi="Arial Narrow" w:cs="Tahoma"/>
          <w:b/>
          <w:sz w:val="24"/>
          <w:szCs w:val="20"/>
        </w:rPr>
      </w:pPr>
      <w:r>
        <w:rPr>
          <w:rFonts w:ascii="Arial Narrow" w:hAnsi="Arial Narrow" w:cs="Tahoma"/>
          <w:b/>
          <w:sz w:val="24"/>
          <w:szCs w:val="20"/>
        </w:rPr>
        <w:t>GHT – Entretien des espaces verts du CHU de Brest et d’autres sites du GHT de Bretagne Occidentale</w:t>
      </w:r>
    </w:p>
    <w:p w:rsidR="00DE7173" w:rsidRPr="00DE7173" w:rsidRDefault="00DE7173" w:rsidP="00DE7173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32496B" w:rsidRPr="0032496B">
        <w:tc>
          <w:tcPr>
            <w:tcW w:w="9071" w:type="dxa"/>
          </w:tcPr>
          <w:p w:rsidR="0032496B" w:rsidRDefault="009B2DD4" w:rsidP="009B2DD4">
            <w:pPr>
              <w:jc w:val="center"/>
              <w:rPr>
                <w:rFonts w:cs="Tahoma"/>
                <w:b/>
                <w:sz w:val="22"/>
              </w:rPr>
            </w:pPr>
            <w:r>
              <w:rPr>
                <w:rFonts w:cs="Tahoma"/>
                <w:b/>
                <w:sz w:val="22"/>
              </w:rPr>
              <w:t>Principes et modalités d’organisation des visites obligatoires</w:t>
            </w:r>
          </w:p>
          <w:p w:rsidR="009B2DD4" w:rsidRPr="0032496B" w:rsidRDefault="009B2DD4" w:rsidP="006F7F88">
            <w:pPr>
              <w:rPr>
                <w:rFonts w:cs="Tahoma"/>
                <w:b/>
                <w:sz w:val="22"/>
              </w:rPr>
            </w:pPr>
          </w:p>
          <w:p w:rsidR="0070516A" w:rsidRDefault="0070516A" w:rsidP="0070516A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AA3651">
              <w:rPr>
                <w:rFonts w:ascii="Tahoma" w:hAnsi="Tahoma" w:cs="Tahoma"/>
                <w:sz w:val="20"/>
              </w:rPr>
              <w:t xml:space="preserve">Afin de pouvoir répondre à cette consultation en </w:t>
            </w:r>
            <w:r>
              <w:rPr>
                <w:rFonts w:ascii="Tahoma" w:hAnsi="Tahoma" w:cs="Tahoma"/>
                <w:sz w:val="20"/>
              </w:rPr>
              <w:t xml:space="preserve">toute connaissance de cause, les candidats doivent </w:t>
            </w:r>
            <w:r w:rsidRPr="001E0B9E">
              <w:rPr>
                <w:rFonts w:ascii="Tahoma" w:hAnsi="Tahoma" w:cs="Tahoma"/>
                <w:b/>
                <w:sz w:val="20"/>
              </w:rPr>
              <w:t>OBLIGATOIREMENT</w:t>
            </w:r>
            <w:r w:rsidRPr="00AA3651">
              <w:rPr>
                <w:rFonts w:ascii="Tahoma" w:hAnsi="Tahoma" w:cs="Tahoma"/>
                <w:sz w:val="20"/>
              </w:rPr>
              <w:t xml:space="preserve"> effectuer une visite, en présence d’un </w:t>
            </w:r>
            <w:r>
              <w:rPr>
                <w:rFonts w:ascii="Tahoma" w:hAnsi="Tahoma" w:cs="Tahoma"/>
                <w:sz w:val="20"/>
              </w:rPr>
              <w:t xml:space="preserve">représentant </w:t>
            </w:r>
            <w:r w:rsidRPr="00AA3651">
              <w:rPr>
                <w:rFonts w:ascii="Tahoma" w:hAnsi="Tahoma" w:cs="Tahoma"/>
                <w:sz w:val="20"/>
              </w:rPr>
              <w:t xml:space="preserve">du </w:t>
            </w:r>
            <w:r>
              <w:rPr>
                <w:rFonts w:ascii="Tahoma" w:hAnsi="Tahoma" w:cs="Tahoma"/>
                <w:sz w:val="20"/>
              </w:rPr>
              <w:t xml:space="preserve">CHU de Brest et/ou de la Maîtrise d’œuvre. </w:t>
            </w:r>
          </w:p>
          <w:p w:rsidR="0070516A" w:rsidRDefault="0070516A" w:rsidP="0070516A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</w:p>
          <w:p w:rsidR="0093361D" w:rsidRDefault="00814A92" w:rsidP="00814A92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4C7961">
              <w:rPr>
                <w:rFonts w:ascii="Tahoma" w:hAnsi="Tahoma" w:cs="Tahoma"/>
                <w:sz w:val="20"/>
              </w:rPr>
              <w:t>Les visites auront lieu comme suit</w:t>
            </w:r>
            <w:r w:rsidR="0093361D">
              <w:rPr>
                <w:rFonts w:ascii="Tahoma" w:hAnsi="Tahoma" w:cs="Tahoma"/>
                <w:sz w:val="20"/>
              </w:rPr>
              <w:t> :</w:t>
            </w:r>
          </w:p>
          <w:p w:rsidR="00BF2844" w:rsidRDefault="0093361D" w:rsidP="0093361D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voir tableau article 4.5 du règlement de consultation</w:t>
            </w:r>
          </w:p>
          <w:p w:rsidR="0093361D" w:rsidRPr="0032496B" w:rsidRDefault="0093361D" w:rsidP="0093361D">
            <w:pPr>
              <w:pStyle w:val="CORPSTEXTE"/>
              <w:ind w:left="0"/>
              <w:rPr>
                <w:rFonts w:cs="Tahoma"/>
                <w:b/>
                <w:sz w:val="22"/>
              </w:rPr>
            </w:pPr>
          </w:p>
        </w:tc>
      </w:tr>
    </w:tbl>
    <w:p w:rsidR="0032496B" w:rsidRDefault="0032496B" w:rsidP="006F7F88">
      <w:pPr>
        <w:rPr>
          <w:rFonts w:cs="Tahoma"/>
          <w:b/>
          <w:sz w:val="24"/>
        </w:rPr>
      </w:pPr>
    </w:p>
    <w:p w:rsidR="005A6064" w:rsidRDefault="00CE3A48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 xml:space="preserve">DU REPRESENTANT </w:t>
      </w:r>
      <w:r w:rsidR="0093361D">
        <w:rPr>
          <w:rFonts w:cs="Tahoma"/>
          <w:szCs w:val="20"/>
        </w:rPr>
        <w:t>DE L’ETABLISSEMENT</w:t>
      </w:r>
      <w:r w:rsidR="009B2DD4">
        <w:rPr>
          <w:rFonts w:cs="Tahoma"/>
          <w:szCs w:val="20"/>
        </w:rPr>
        <w:t xml:space="preserve"> </w:t>
      </w:r>
      <w:r w:rsidR="00652EAD">
        <w:rPr>
          <w:rFonts w:cs="Tahoma"/>
          <w:szCs w:val="20"/>
        </w:rPr>
        <w:t xml:space="preserve">: </w:t>
      </w:r>
      <w:r w:rsidR="00DC4016">
        <w:rPr>
          <w:rFonts w:cs="Tahoma"/>
          <w:szCs w:val="20"/>
        </w:rPr>
        <w:t>………….</w:t>
      </w:r>
      <w:r w:rsidR="00652EAD">
        <w:rPr>
          <w:rFonts w:cs="Tahoma"/>
          <w:szCs w:val="20"/>
        </w:rPr>
        <w:t>…………………………………………</w:t>
      </w:r>
    </w:p>
    <w:p w:rsidR="005A6064" w:rsidRDefault="005A6064" w:rsidP="005A6064">
      <w:pPr>
        <w:jc w:val="left"/>
        <w:rPr>
          <w:rFonts w:cs="Tahoma"/>
          <w:szCs w:val="20"/>
        </w:rPr>
      </w:pPr>
    </w:p>
    <w:p w:rsidR="0032496B" w:rsidRDefault="005A6064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>DE L’</w:t>
      </w:r>
      <w:r>
        <w:rPr>
          <w:rFonts w:cs="Tahoma"/>
          <w:szCs w:val="20"/>
        </w:rPr>
        <w:t xml:space="preserve">ENTREPRISE : </w:t>
      </w:r>
      <w:r w:rsidR="00DC4016">
        <w:rPr>
          <w:rFonts w:cs="Tahoma"/>
          <w:szCs w:val="20"/>
        </w:rPr>
        <w:t>………….……………………………………………………………………………………………...</w:t>
      </w:r>
    </w:p>
    <w:p w:rsidR="005A6064" w:rsidRDefault="005A6064" w:rsidP="005A6064">
      <w:pPr>
        <w:jc w:val="left"/>
        <w:rPr>
          <w:rFonts w:cs="Tahoma"/>
          <w:szCs w:val="20"/>
        </w:rPr>
      </w:pPr>
    </w:p>
    <w:p w:rsidR="008D0172" w:rsidRDefault="008D0172" w:rsidP="008D0172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DU REPRESENTANT DE L’ENTREPRISE : </w:t>
      </w:r>
      <w:r w:rsidR="00DC4016">
        <w:rPr>
          <w:rFonts w:cs="Tahoma"/>
          <w:szCs w:val="20"/>
        </w:rPr>
        <w:t>………….………………………………………………………………..</w:t>
      </w:r>
    </w:p>
    <w:p w:rsidR="005A6064" w:rsidRDefault="005A6064" w:rsidP="005A6064">
      <w:pPr>
        <w:jc w:val="left"/>
        <w:rPr>
          <w:rFonts w:cs="Tahoma"/>
          <w:szCs w:val="20"/>
        </w:rPr>
      </w:pPr>
    </w:p>
    <w:p w:rsidR="005A6064" w:rsidRDefault="008D0172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DATE : </w:t>
      </w:r>
      <w:r w:rsidR="005A6064">
        <w:rPr>
          <w:rFonts w:cs="Tahoma"/>
          <w:szCs w:val="20"/>
        </w:rPr>
        <w:t>…………</w:t>
      </w:r>
      <w:r>
        <w:rPr>
          <w:rFonts w:cs="Tahoma"/>
          <w:szCs w:val="20"/>
        </w:rPr>
        <w:t>…….</w:t>
      </w:r>
      <w:r w:rsidR="005A6064">
        <w:rPr>
          <w:rFonts w:cs="Tahoma"/>
          <w:szCs w:val="20"/>
        </w:rPr>
        <w:t>……………………………………………………………………………………………………………………</w:t>
      </w:r>
    </w:p>
    <w:p w:rsidR="005A6064" w:rsidRDefault="005A6064" w:rsidP="005A6064">
      <w:pPr>
        <w:jc w:val="righ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Signature du r</w:t>
      </w:r>
      <w:r w:rsidR="00DE7173">
        <w:t>eprésentant de l'entreprise</w:t>
      </w: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</w:t>
      </w:r>
      <w:r w:rsidR="0093361D">
        <w:t>de l’établissement du GHT BO</w:t>
      </w:r>
      <w:bookmarkStart w:id="2" w:name="_GoBack"/>
      <w:bookmarkEnd w:id="2"/>
      <w:r w:rsidR="0098167B">
        <w:t xml:space="preserve"> </w:t>
      </w: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BF2844" w:rsidRDefault="00BF284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Pr="009D32AF" w:rsidRDefault="005A6064" w:rsidP="005A6064">
      <w:pPr>
        <w:rPr>
          <w:sz w:val="18"/>
          <w:szCs w:val="18"/>
        </w:rPr>
      </w:pPr>
    </w:p>
    <w:p w:rsidR="00C81A07" w:rsidRDefault="005A6064" w:rsidP="00DC4016">
      <w:pPr>
        <w:pStyle w:val="CORPSTEXTE"/>
        <w:ind w:left="0"/>
        <w:jc w:val="center"/>
        <w:rPr>
          <w:rFonts w:ascii="Tahoma" w:hAnsi="Tahoma" w:cs="Tahoma"/>
          <w:b/>
          <w:color w:val="FF0000"/>
          <w:szCs w:val="18"/>
        </w:rPr>
      </w:pPr>
      <w:r w:rsidRPr="00DC4016">
        <w:rPr>
          <w:rFonts w:ascii="Tahoma" w:hAnsi="Tahoma" w:cs="Tahoma"/>
          <w:b/>
          <w:color w:val="FF0000"/>
          <w:szCs w:val="18"/>
        </w:rPr>
        <w:t xml:space="preserve">L'attestation de présence, dûment contresignée lors de la visite, </w:t>
      </w:r>
    </w:p>
    <w:p w:rsidR="005A6064" w:rsidRPr="00DC4016" w:rsidRDefault="00C81A07" w:rsidP="00DC4016">
      <w:pPr>
        <w:pStyle w:val="CORPSTEXTE"/>
        <w:ind w:left="0"/>
        <w:jc w:val="center"/>
        <w:rPr>
          <w:rFonts w:ascii="Tahoma" w:hAnsi="Tahoma" w:cs="Tahoma"/>
          <w:b/>
          <w:color w:val="FF0000"/>
          <w:szCs w:val="18"/>
        </w:rPr>
      </w:pPr>
      <w:r>
        <w:rPr>
          <w:rFonts w:ascii="Tahoma" w:hAnsi="Tahoma" w:cs="Tahoma"/>
          <w:b/>
          <w:color w:val="FF0000"/>
          <w:szCs w:val="18"/>
        </w:rPr>
        <w:t xml:space="preserve">devra être </w:t>
      </w:r>
      <w:r w:rsidR="005A6064" w:rsidRPr="00DC4016">
        <w:rPr>
          <w:rFonts w:ascii="Tahoma" w:hAnsi="Tahoma" w:cs="Tahoma"/>
          <w:b/>
          <w:color w:val="FF0000"/>
          <w:szCs w:val="18"/>
        </w:rPr>
        <w:t xml:space="preserve">jointe au dossier de remise </w:t>
      </w:r>
      <w:r>
        <w:rPr>
          <w:rFonts w:ascii="Tahoma" w:hAnsi="Tahoma" w:cs="Tahoma"/>
          <w:b/>
          <w:color w:val="FF0000"/>
          <w:szCs w:val="18"/>
        </w:rPr>
        <w:t>d</w:t>
      </w:r>
      <w:r w:rsidR="00970800">
        <w:rPr>
          <w:rFonts w:ascii="Tahoma" w:hAnsi="Tahoma" w:cs="Tahoma"/>
          <w:b/>
          <w:color w:val="FF0000"/>
          <w:szCs w:val="18"/>
        </w:rPr>
        <w:t>u projet</w:t>
      </w:r>
      <w:r>
        <w:rPr>
          <w:rFonts w:ascii="Tahoma" w:hAnsi="Tahoma" w:cs="Tahoma"/>
          <w:b/>
          <w:color w:val="FF0000"/>
          <w:szCs w:val="18"/>
        </w:rPr>
        <w:t>.</w:t>
      </w:r>
    </w:p>
    <w:sectPr w:rsidR="005A6064" w:rsidRPr="00DC4016" w:rsidSect="00431C38">
      <w:pgSz w:w="11907" w:h="16840" w:code="9"/>
      <w:pgMar w:top="720" w:right="567" w:bottom="720" w:left="510" w:header="720" w:footer="340" w:gutter="567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1D" w:rsidRDefault="0093361D">
      <w:r>
        <w:separator/>
      </w:r>
    </w:p>
  </w:endnote>
  <w:endnote w:type="continuationSeparator" w:id="0">
    <w:p w:rsidR="0093361D" w:rsidRDefault="0093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utch 801 (SWC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1D" w:rsidRDefault="0093361D">
      <w:r>
        <w:separator/>
      </w:r>
    </w:p>
  </w:footnote>
  <w:footnote w:type="continuationSeparator" w:id="0">
    <w:p w:rsidR="0093361D" w:rsidRDefault="00933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3"/>
    <w:multiLevelType w:val="singleLevel"/>
    <w:tmpl w:val="00000003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8"/>
        <w:szCs w:val="18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109C5158"/>
    <w:multiLevelType w:val="hybridMultilevel"/>
    <w:tmpl w:val="740A1A28"/>
    <w:lvl w:ilvl="0" w:tplc="B2BA0DC4">
      <w:start w:val="6"/>
      <w:numFmt w:val="bullet"/>
      <w:lvlText w:val="-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72E60E8"/>
    <w:multiLevelType w:val="hybridMultilevel"/>
    <w:tmpl w:val="D2F6D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A7632"/>
    <w:multiLevelType w:val="hybridMultilevel"/>
    <w:tmpl w:val="B8CCFB22"/>
    <w:lvl w:ilvl="0" w:tplc="6C66EFBA">
      <w:start w:val="1"/>
      <w:numFmt w:val="bullet"/>
      <w:lvlRestart w:val="0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FF60A036">
      <w:start w:val="1"/>
      <w:numFmt w:val="bullet"/>
      <w:pStyle w:val="Puce4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E18AE"/>
    <w:multiLevelType w:val="hybridMultilevel"/>
    <w:tmpl w:val="DA1AAE1E"/>
    <w:lvl w:ilvl="0" w:tplc="17404726">
      <w:start w:val="1"/>
      <w:numFmt w:val="bullet"/>
      <w:lvlRestart w:val="0"/>
      <w:pStyle w:val="Puce1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561CC13C">
      <w:start w:val="1"/>
      <w:numFmt w:val="bullet"/>
      <w:lvlRestart w:val="0"/>
      <w:pStyle w:val="Puce2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68C0EAAE">
      <w:start w:val="1"/>
      <w:numFmt w:val="bullet"/>
      <w:lvlRestart w:val="0"/>
      <w:pStyle w:val="Puce3"/>
      <w:lvlText w:val="o"/>
      <w:lvlJc w:val="left"/>
      <w:pPr>
        <w:tabs>
          <w:tab w:val="num" w:pos="2163"/>
        </w:tabs>
        <w:ind w:left="2163" w:hanging="363"/>
      </w:pPr>
      <w:rPr>
        <w:rFonts w:ascii="Courier New" w:hAnsi="Courier New" w:cs="Courier New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B679A"/>
    <w:multiLevelType w:val="hybridMultilevel"/>
    <w:tmpl w:val="B4FC95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E6A4FAC"/>
    <w:multiLevelType w:val="hybridMultilevel"/>
    <w:tmpl w:val="9516F766"/>
    <w:lvl w:ilvl="0" w:tplc="B2B8C03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1D"/>
    <w:rsid w:val="000015B8"/>
    <w:rsid w:val="00004A55"/>
    <w:rsid w:val="00007A83"/>
    <w:rsid w:val="00031B66"/>
    <w:rsid w:val="0004192B"/>
    <w:rsid w:val="00041AC0"/>
    <w:rsid w:val="000526CD"/>
    <w:rsid w:val="00061217"/>
    <w:rsid w:val="00065C6B"/>
    <w:rsid w:val="00070159"/>
    <w:rsid w:val="00074AA5"/>
    <w:rsid w:val="00074D91"/>
    <w:rsid w:val="00076687"/>
    <w:rsid w:val="000818C5"/>
    <w:rsid w:val="000837D4"/>
    <w:rsid w:val="00086F95"/>
    <w:rsid w:val="00097F15"/>
    <w:rsid w:val="000B32A4"/>
    <w:rsid w:val="000B33CD"/>
    <w:rsid w:val="000C0E3B"/>
    <w:rsid w:val="000C26B8"/>
    <w:rsid w:val="000C7E55"/>
    <w:rsid w:val="000D0CC2"/>
    <w:rsid w:val="000D18AA"/>
    <w:rsid w:val="000E7796"/>
    <w:rsid w:val="000F5C46"/>
    <w:rsid w:val="00105E84"/>
    <w:rsid w:val="00116579"/>
    <w:rsid w:val="00120279"/>
    <w:rsid w:val="00125047"/>
    <w:rsid w:val="00130DF8"/>
    <w:rsid w:val="00132F15"/>
    <w:rsid w:val="001341D0"/>
    <w:rsid w:val="00150D14"/>
    <w:rsid w:val="001573F4"/>
    <w:rsid w:val="001602AC"/>
    <w:rsid w:val="00167EA2"/>
    <w:rsid w:val="00171BBB"/>
    <w:rsid w:val="00173F98"/>
    <w:rsid w:val="0017622D"/>
    <w:rsid w:val="00177C84"/>
    <w:rsid w:val="0018189D"/>
    <w:rsid w:val="00184361"/>
    <w:rsid w:val="00186092"/>
    <w:rsid w:val="001A5695"/>
    <w:rsid w:val="001A5AF9"/>
    <w:rsid w:val="001B510B"/>
    <w:rsid w:val="001B64FE"/>
    <w:rsid w:val="001B799B"/>
    <w:rsid w:val="001C1178"/>
    <w:rsid w:val="001C629E"/>
    <w:rsid w:val="001D658F"/>
    <w:rsid w:val="001E0809"/>
    <w:rsid w:val="001E0B9E"/>
    <w:rsid w:val="001E2BDD"/>
    <w:rsid w:val="001F12F7"/>
    <w:rsid w:val="001F6E36"/>
    <w:rsid w:val="001F7D60"/>
    <w:rsid w:val="0020762F"/>
    <w:rsid w:val="0021641B"/>
    <w:rsid w:val="0022104D"/>
    <w:rsid w:val="00224EC9"/>
    <w:rsid w:val="00235A90"/>
    <w:rsid w:val="002448D4"/>
    <w:rsid w:val="00251289"/>
    <w:rsid w:val="0025227D"/>
    <w:rsid w:val="0025364C"/>
    <w:rsid w:val="00264F62"/>
    <w:rsid w:val="00272B82"/>
    <w:rsid w:val="0027731A"/>
    <w:rsid w:val="00286261"/>
    <w:rsid w:val="002958A0"/>
    <w:rsid w:val="0029749C"/>
    <w:rsid w:val="002A1390"/>
    <w:rsid w:val="002A3453"/>
    <w:rsid w:val="002A36CB"/>
    <w:rsid w:val="002A697E"/>
    <w:rsid w:val="002A7C8A"/>
    <w:rsid w:val="002B5ED8"/>
    <w:rsid w:val="002C2D27"/>
    <w:rsid w:val="002C7EF8"/>
    <w:rsid w:val="002D2933"/>
    <w:rsid w:val="002F5C4F"/>
    <w:rsid w:val="002F6365"/>
    <w:rsid w:val="002F63E5"/>
    <w:rsid w:val="002F795C"/>
    <w:rsid w:val="00304746"/>
    <w:rsid w:val="003052CE"/>
    <w:rsid w:val="003063CC"/>
    <w:rsid w:val="00310FCC"/>
    <w:rsid w:val="003128B5"/>
    <w:rsid w:val="00317298"/>
    <w:rsid w:val="00320833"/>
    <w:rsid w:val="003230E9"/>
    <w:rsid w:val="0032496B"/>
    <w:rsid w:val="00346156"/>
    <w:rsid w:val="00347656"/>
    <w:rsid w:val="00351B4C"/>
    <w:rsid w:val="0035790C"/>
    <w:rsid w:val="00357C47"/>
    <w:rsid w:val="00377C81"/>
    <w:rsid w:val="003868F2"/>
    <w:rsid w:val="003A60D2"/>
    <w:rsid w:val="003A7FCE"/>
    <w:rsid w:val="003B1411"/>
    <w:rsid w:val="003B2D4B"/>
    <w:rsid w:val="003B601D"/>
    <w:rsid w:val="003C2AA3"/>
    <w:rsid w:val="003C620F"/>
    <w:rsid w:val="003D0890"/>
    <w:rsid w:val="003D162D"/>
    <w:rsid w:val="003D25BE"/>
    <w:rsid w:val="003D53B1"/>
    <w:rsid w:val="003E32EA"/>
    <w:rsid w:val="003F0F08"/>
    <w:rsid w:val="003F7207"/>
    <w:rsid w:val="004033CE"/>
    <w:rsid w:val="004038D4"/>
    <w:rsid w:val="00406D05"/>
    <w:rsid w:val="00407926"/>
    <w:rsid w:val="0041266D"/>
    <w:rsid w:val="004224DE"/>
    <w:rsid w:val="00424C6F"/>
    <w:rsid w:val="0042608F"/>
    <w:rsid w:val="00430180"/>
    <w:rsid w:val="00431C38"/>
    <w:rsid w:val="0043316E"/>
    <w:rsid w:val="004337F5"/>
    <w:rsid w:val="00434340"/>
    <w:rsid w:val="00435934"/>
    <w:rsid w:val="00437E9F"/>
    <w:rsid w:val="00443719"/>
    <w:rsid w:val="0044540B"/>
    <w:rsid w:val="004472AA"/>
    <w:rsid w:val="004537A3"/>
    <w:rsid w:val="00455FD1"/>
    <w:rsid w:val="0045627A"/>
    <w:rsid w:val="00467A1D"/>
    <w:rsid w:val="00475106"/>
    <w:rsid w:val="00480CE8"/>
    <w:rsid w:val="004835D5"/>
    <w:rsid w:val="004869E2"/>
    <w:rsid w:val="004A0732"/>
    <w:rsid w:val="004A6B4D"/>
    <w:rsid w:val="004B3115"/>
    <w:rsid w:val="004C0694"/>
    <w:rsid w:val="004C7309"/>
    <w:rsid w:val="004E4DA9"/>
    <w:rsid w:val="004E7F64"/>
    <w:rsid w:val="004F1049"/>
    <w:rsid w:val="004F11CF"/>
    <w:rsid w:val="004F25DF"/>
    <w:rsid w:val="004F44B9"/>
    <w:rsid w:val="00500990"/>
    <w:rsid w:val="005021B1"/>
    <w:rsid w:val="0050555F"/>
    <w:rsid w:val="00507D0B"/>
    <w:rsid w:val="00510FBA"/>
    <w:rsid w:val="00516F37"/>
    <w:rsid w:val="0052041E"/>
    <w:rsid w:val="0052534D"/>
    <w:rsid w:val="00532CE2"/>
    <w:rsid w:val="00540246"/>
    <w:rsid w:val="005427A2"/>
    <w:rsid w:val="00557813"/>
    <w:rsid w:val="0056051D"/>
    <w:rsid w:val="0056093B"/>
    <w:rsid w:val="00560E2C"/>
    <w:rsid w:val="005638B5"/>
    <w:rsid w:val="00571353"/>
    <w:rsid w:val="00571E2C"/>
    <w:rsid w:val="00576039"/>
    <w:rsid w:val="005808D8"/>
    <w:rsid w:val="00581023"/>
    <w:rsid w:val="00593E4B"/>
    <w:rsid w:val="005A1090"/>
    <w:rsid w:val="005A6064"/>
    <w:rsid w:val="005C29A4"/>
    <w:rsid w:val="005C3D67"/>
    <w:rsid w:val="005C7BC5"/>
    <w:rsid w:val="005D5594"/>
    <w:rsid w:val="005E3363"/>
    <w:rsid w:val="005E4476"/>
    <w:rsid w:val="005E4B4E"/>
    <w:rsid w:val="005F1924"/>
    <w:rsid w:val="005F6B6A"/>
    <w:rsid w:val="00601BD7"/>
    <w:rsid w:val="00606E3D"/>
    <w:rsid w:val="00611259"/>
    <w:rsid w:val="0061594B"/>
    <w:rsid w:val="00622DAB"/>
    <w:rsid w:val="006273E5"/>
    <w:rsid w:val="00627893"/>
    <w:rsid w:val="00637189"/>
    <w:rsid w:val="00637380"/>
    <w:rsid w:val="006402D9"/>
    <w:rsid w:val="00640C4F"/>
    <w:rsid w:val="00642840"/>
    <w:rsid w:val="00646932"/>
    <w:rsid w:val="00652EAD"/>
    <w:rsid w:val="00655321"/>
    <w:rsid w:val="0065570D"/>
    <w:rsid w:val="006575E0"/>
    <w:rsid w:val="00663F47"/>
    <w:rsid w:val="00667D21"/>
    <w:rsid w:val="00670D61"/>
    <w:rsid w:val="00676DEB"/>
    <w:rsid w:val="0068463E"/>
    <w:rsid w:val="006860A0"/>
    <w:rsid w:val="00687A63"/>
    <w:rsid w:val="00687B1D"/>
    <w:rsid w:val="0069531A"/>
    <w:rsid w:val="006A0737"/>
    <w:rsid w:val="006C215E"/>
    <w:rsid w:val="006C46D7"/>
    <w:rsid w:val="006D1230"/>
    <w:rsid w:val="006E1D18"/>
    <w:rsid w:val="006E4D24"/>
    <w:rsid w:val="006E5AAE"/>
    <w:rsid w:val="006F1255"/>
    <w:rsid w:val="006F16AC"/>
    <w:rsid w:val="006F7F88"/>
    <w:rsid w:val="0070208A"/>
    <w:rsid w:val="00704B16"/>
    <w:rsid w:val="0070516A"/>
    <w:rsid w:val="007274D8"/>
    <w:rsid w:val="0073581D"/>
    <w:rsid w:val="00736C5E"/>
    <w:rsid w:val="0074208E"/>
    <w:rsid w:val="00754359"/>
    <w:rsid w:val="00754640"/>
    <w:rsid w:val="00761EB2"/>
    <w:rsid w:val="00762E04"/>
    <w:rsid w:val="0076640E"/>
    <w:rsid w:val="0076658B"/>
    <w:rsid w:val="0076761B"/>
    <w:rsid w:val="00772F0C"/>
    <w:rsid w:val="0077342B"/>
    <w:rsid w:val="007761DD"/>
    <w:rsid w:val="0077780E"/>
    <w:rsid w:val="00784E75"/>
    <w:rsid w:val="007901FD"/>
    <w:rsid w:val="0079551B"/>
    <w:rsid w:val="007A0879"/>
    <w:rsid w:val="007A0A34"/>
    <w:rsid w:val="007A7095"/>
    <w:rsid w:val="007A7F4A"/>
    <w:rsid w:val="007B1DDE"/>
    <w:rsid w:val="007B2A13"/>
    <w:rsid w:val="007B466B"/>
    <w:rsid w:val="007B4E00"/>
    <w:rsid w:val="007B5703"/>
    <w:rsid w:val="007C5F9D"/>
    <w:rsid w:val="007C7A29"/>
    <w:rsid w:val="007C7AD5"/>
    <w:rsid w:val="007D0175"/>
    <w:rsid w:val="007D30D2"/>
    <w:rsid w:val="007D3197"/>
    <w:rsid w:val="007D5A10"/>
    <w:rsid w:val="007E68B7"/>
    <w:rsid w:val="007F78DE"/>
    <w:rsid w:val="00805F89"/>
    <w:rsid w:val="0080612D"/>
    <w:rsid w:val="0081491B"/>
    <w:rsid w:val="00814A92"/>
    <w:rsid w:val="008204D5"/>
    <w:rsid w:val="00821D94"/>
    <w:rsid w:val="0082440D"/>
    <w:rsid w:val="008258B7"/>
    <w:rsid w:val="00831688"/>
    <w:rsid w:val="00832E0F"/>
    <w:rsid w:val="00833091"/>
    <w:rsid w:val="00835FED"/>
    <w:rsid w:val="00840B1F"/>
    <w:rsid w:val="008441A6"/>
    <w:rsid w:val="00850953"/>
    <w:rsid w:val="00852AEB"/>
    <w:rsid w:val="0086123F"/>
    <w:rsid w:val="00875167"/>
    <w:rsid w:val="00875D78"/>
    <w:rsid w:val="008802A3"/>
    <w:rsid w:val="00884C37"/>
    <w:rsid w:val="008856E9"/>
    <w:rsid w:val="0088598E"/>
    <w:rsid w:val="00897124"/>
    <w:rsid w:val="008A0501"/>
    <w:rsid w:val="008C3AE3"/>
    <w:rsid w:val="008C5A8A"/>
    <w:rsid w:val="008D0172"/>
    <w:rsid w:val="008D0B2F"/>
    <w:rsid w:val="008D7B22"/>
    <w:rsid w:val="008E00C2"/>
    <w:rsid w:val="008E074A"/>
    <w:rsid w:val="008E3417"/>
    <w:rsid w:val="008F1057"/>
    <w:rsid w:val="008F31A0"/>
    <w:rsid w:val="008F42E0"/>
    <w:rsid w:val="008F58ED"/>
    <w:rsid w:val="00905975"/>
    <w:rsid w:val="00906FF3"/>
    <w:rsid w:val="009170B1"/>
    <w:rsid w:val="00920268"/>
    <w:rsid w:val="00932713"/>
    <w:rsid w:val="0093361D"/>
    <w:rsid w:val="009441A6"/>
    <w:rsid w:val="00954204"/>
    <w:rsid w:val="00961BC1"/>
    <w:rsid w:val="00970800"/>
    <w:rsid w:val="00973F21"/>
    <w:rsid w:val="0097413B"/>
    <w:rsid w:val="00981526"/>
    <w:rsid w:val="0098167B"/>
    <w:rsid w:val="00982604"/>
    <w:rsid w:val="0098261C"/>
    <w:rsid w:val="00984088"/>
    <w:rsid w:val="009956C4"/>
    <w:rsid w:val="00995E0B"/>
    <w:rsid w:val="009A1128"/>
    <w:rsid w:val="009A3C2A"/>
    <w:rsid w:val="009A3D8A"/>
    <w:rsid w:val="009A4BB1"/>
    <w:rsid w:val="009A6838"/>
    <w:rsid w:val="009A7096"/>
    <w:rsid w:val="009A76DB"/>
    <w:rsid w:val="009B1ADD"/>
    <w:rsid w:val="009B2DD4"/>
    <w:rsid w:val="009B62E9"/>
    <w:rsid w:val="009C5467"/>
    <w:rsid w:val="009D2DEA"/>
    <w:rsid w:val="009D626A"/>
    <w:rsid w:val="009E3C25"/>
    <w:rsid w:val="009E4A81"/>
    <w:rsid w:val="009E4D83"/>
    <w:rsid w:val="00A02B45"/>
    <w:rsid w:val="00A0358E"/>
    <w:rsid w:val="00A05A04"/>
    <w:rsid w:val="00A06AE6"/>
    <w:rsid w:val="00A11BB7"/>
    <w:rsid w:val="00A15F93"/>
    <w:rsid w:val="00A2120D"/>
    <w:rsid w:val="00A21874"/>
    <w:rsid w:val="00A2605D"/>
    <w:rsid w:val="00A30F9A"/>
    <w:rsid w:val="00A32EE1"/>
    <w:rsid w:val="00A424D3"/>
    <w:rsid w:val="00A454AC"/>
    <w:rsid w:val="00A4625B"/>
    <w:rsid w:val="00A50EB5"/>
    <w:rsid w:val="00A55F8A"/>
    <w:rsid w:val="00A56090"/>
    <w:rsid w:val="00A66679"/>
    <w:rsid w:val="00A70A92"/>
    <w:rsid w:val="00A70BDD"/>
    <w:rsid w:val="00A77E6D"/>
    <w:rsid w:val="00A834F1"/>
    <w:rsid w:val="00A84A51"/>
    <w:rsid w:val="00A93127"/>
    <w:rsid w:val="00A9590C"/>
    <w:rsid w:val="00A96D14"/>
    <w:rsid w:val="00AA1C26"/>
    <w:rsid w:val="00AA1D08"/>
    <w:rsid w:val="00AA3FF4"/>
    <w:rsid w:val="00AA4691"/>
    <w:rsid w:val="00AB37D9"/>
    <w:rsid w:val="00AB3F75"/>
    <w:rsid w:val="00AC703C"/>
    <w:rsid w:val="00AD168B"/>
    <w:rsid w:val="00AD1D60"/>
    <w:rsid w:val="00AE14DC"/>
    <w:rsid w:val="00AE7901"/>
    <w:rsid w:val="00AF4398"/>
    <w:rsid w:val="00AF5376"/>
    <w:rsid w:val="00AF5D42"/>
    <w:rsid w:val="00B02374"/>
    <w:rsid w:val="00B05CC5"/>
    <w:rsid w:val="00B0713D"/>
    <w:rsid w:val="00B1129C"/>
    <w:rsid w:val="00B154ED"/>
    <w:rsid w:val="00B16621"/>
    <w:rsid w:val="00B21145"/>
    <w:rsid w:val="00B22356"/>
    <w:rsid w:val="00B400DB"/>
    <w:rsid w:val="00B42B39"/>
    <w:rsid w:val="00B503E9"/>
    <w:rsid w:val="00B571C9"/>
    <w:rsid w:val="00B60FC8"/>
    <w:rsid w:val="00B66D84"/>
    <w:rsid w:val="00B67179"/>
    <w:rsid w:val="00B741D2"/>
    <w:rsid w:val="00B820F1"/>
    <w:rsid w:val="00B83976"/>
    <w:rsid w:val="00B87DB1"/>
    <w:rsid w:val="00B94B9A"/>
    <w:rsid w:val="00BA3322"/>
    <w:rsid w:val="00BA4FB9"/>
    <w:rsid w:val="00BA6512"/>
    <w:rsid w:val="00BB1487"/>
    <w:rsid w:val="00BB1764"/>
    <w:rsid w:val="00BB4337"/>
    <w:rsid w:val="00BB6130"/>
    <w:rsid w:val="00BB68E7"/>
    <w:rsid w:val="00BC2C1B"/>
    <w:rsid w:val="00BC4B5A"/>
    <w:rsid w:val="00BD2D8D"/>
    <w:rsid w:val="00BD5A88"/>
    <w:rsid w:val="00BF2844"/>
    <w:rsid w:val="00C0318F"/>
    <w:rsid w:val="00C064AE"/>
    <w:rsid w:val="00C11078"/>
    <w:rsid w:val="00C2438B"/>
    <w:rsid w:val="00C2481B"/>
    <w:rsid w:val="00C330B1"/>
    <w:rsid w:val="00C352C3"/>
    <w:rsid w:val="00C40CC9"/>
    <w:rsid w:val="00C44772"/>
    <w:rsid w:val="00C45997"/>
    <w:rsid w:val="00C55000"/>
    <w:rsid w:val="00C57526"/>
    <w:rsid w:val="00C62602"/>
    <w:rsid w:val="00C70B77"/>
    <w:rsid w:val="00C7199A"/>
    <w:rsid w:val="00C80C17"/>
    <w:rsid w:val="00C81A07"/>
    <w:rsid w:val="00C81C9B"/>
    <w:rsid w:val="00C932F7"/>
    <w:rsid w:val="00C958AA"/>
    <w:rsid w:val="00C97CB7"/>
    <w:rsid w:val="00CA4BFD"/>
    <w:rsid w:val="00CB70C8"/>
    <w:rsid w:val="00CC2A84"/>
    <w:rsid w:val="00CD0729"/>
    <w:rsid w:val="00CE3A48"/>
    <w:rsid w:val="00CE4DF0"/>
    <w:rsid w:val="00CF775C"/>
    <w:rsid w:val="00CF7E31"/>
    <w:rsid w:val="00D13B5C"/>
    <w:rsid w:val="00D14BE0"/>
    <w:rsid w:val="00D2016B"/>
    <w:rsid w:val="00D215F2"/>
    <w:rsid w:val="00D22E03"/>
    <w:rsid w:val="00D24B38"/>
    <w:rsid w:val="00D2654A"/>
    <w:rsid w:val="00D40B48"/>
    <w:rsid w:val="00D448AC"/>
    <w:rsid w:val="00D501D5"/>
    <w:rsid w:val="00D569C7"/>
    <w:rsid w:val="00D70521"/>
    <w:rsid w:val="00D71EAD"/>
    <w:rsid w:val="00D7353E"/>
    <w:rsid w:val="00D74D93"/>
    <w:rsid w:val="00D80686"/>
    <w:rsid w:val="00D85F03"/>
    <w:rsid w:val="00D93831"/>
    <w:rsid w:val="00D9595B"/>
    <w:rsid w:val="00D97486"/>
    <w:rsid w:val="00D97599"/>
    <w:rsid w:val="00D97942"/>
    <w:rsid w:val="00DA3D3D"/>
    <w:rsid w:val="00DA5AA8"/>
    <w:rsid w:val="00DB2B69"/>
    <w:rsid w:val="00DB4C76"/>
    <w:rsid w:val="00DC2E13"/>
    <w:rsid w:val="00DC4016"/>
    <w:rsid w:val="00DE2DEA"/>
    <w:rsid w:val="00DE4748"/>
    <w:rsid w:val="00DE7173"/>
    <w:rsid w:val="00DF5614"/>
    <w:rsid w:val="00E0139B"/>
    <w:rsid w:val="00E14F05"/>
    <w:rsid w:val="00E22FF9"/>
    <w:rsid w:val="00E2674D"/>
    <w:rsid w:val="00E273CB"/>
    <w:rsid w:val="00E37139"/>
    <w:rsid w:val="00E3793A"/>
    <w:rsid w:val="00E436E2"/>
    <w:rsid w:val="00E4632F"/>
    <w:rsid w:val="00E50CC5"/>
    <w:rsid w:val="00E5162B"/>
    <w:rsid w:val="00E516F3"/>
    <w:rsid w:val="00E51CC7"/>
    <w:rsid w:val="00E653CE"/>
    <w:rsid w:val="00E701A1"/>
    <w:rsid w:val="00E85808"/>
    <w:rsid w:val="00E85E7C"/>
    <w:rsid w:val="00EA003F"/>
    <w:rsid w:val="00EA3D14"/>
    <w:rsid w:val="00EA71B4"/>
    <w:rsid w:val="00EB0651"/>
    <w:rsid w:val="00EC741A"/>
    <w:rsid w:val="00ED29E3"/>
    <w:rsid w:val="00ED3C2B"/>
    <w:rsid w:val="00ED5F4E"/>
    <w:rsid w:val="00ED6DE9"/>
    <w:rsid w:val="00EE6CD5"/>
    <w:rsid w:val="00EF04AF"/>
    <w:rsid w:val="00EF3DB8"/>
    <w:rsid w:val="00F00305"/>
    <w:rsid w:val="00F0187F"/>
    <w:rsid w:val="00F05680"/>
    <w:rsid w:val="00F1335B"/>
    <w:rsid w:val="00F14A0B"/>
    <w:rsid w:val="00F17C07"/>
    <w:rsid w:val="00F2214F"/>
    <w:rsid w:val="00F225F8"/>
    <w:rsid w:val="00F256BB"/>
    <w:rsid w:val="00F26ABB"/>
    <w:rsid w:val="00F271AB"/>
    <w:rsid w:val="00F30D3B"/>
    <w:rsid w:val="00F34143"/>
    <w:rsid w:val="00F401BD"/>
    <w:rsid w:val="00F4122A"/>
    <w:rsid w:val="00F4234F"/>
    <w:rsid w:val="00F45CF8"/>
    <w:rsid w:val="00F47A1A"/>
    <w:rsid w:val="00F47BF6"/>
    <w:rsid w:val="00F6274C"/>
    <w:rsid w:val="00F71AB8"/>
    <w:rsid w:val="00F84107"/>
    <w:rsid w:val="00F86D58"/>
    <w:rsid w:val="00F87809"/>
    <w:rsid w:val="00F970DF"/>
    <w:rsid w:val="00FA1785"/>
    <w:rsid w:val="00FA542A"/>
    <w:rsid w:val="00FB3113"/>
    <w:rsid w:val="00FB393D"/>
    <w:rsid w:val="00FC4876"/>
    <w:rsid w:val="00FD2CEF"/>
    <w:rsid w:val="00FD5893"/>
    <w:rsid w:val="00FD6A88"/>
    <w:rsid w:val="00FF3F8F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84CE0F"/>
  <w15:docId w15:val="{2B4FE417-9299-46D5-BF3E-A67A34DA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76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autoRedefine/>
    <w:qFormat/>
    <w:rsid w:val="008204D5"/>
    <w:pPr>
      <w:spacing w:after="120"/>
      <w:jc w:val="center"/>
      <w:outlineLvl w:val="0"/>
    </w:pPr>
    <w:rPr>
      <w:b/>
      <w:caps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8258B7"/>
    <w:pPr>
      <w:tabs>
        <w:tab w:val="left" w:pos="680"/>
        <w:tab w:val="left" w:pos="709"/>
      </w:tabs>
      <w:spacing w:after="120"/>
      <w:jc w:val="left"/>
      <w:outlineLvl w:val="1"/>
    </w:pPr>
    <w:rPr>
      <w:b/>
      <w:sz w:val="24"/>
    </w:rPr>
  </w:style>
  <w:style w:type="paragraph" w:styleId="Titre3">
    <w:name w:val="heading 3"/>
    <w:basedOn w:val="Titre2"/>
    <w:next w:val="Normal"/>
    <w:autoRedefine/>
    <w:qFormat/>
    <w:rsid w:val="00EA003F"/>
    <w:pPr>
      <w:tabs>
        <w:tab w:val="clear" w:pos="680"/>
        <w:tab w:val="left" w:pos="1650"/>
      </w:tabs>
      <w:ind w:left="680"/>
      <w:outlineLvl w:val="2"/>
    </w:pPr>
    <w:rPr>
      <w:b w:val="0"/>
      <w:i/>
      <w:sz w:val="22"/>
      <w:szCs w:val="22"/>
    </w:rPr>
  </w:style>
  <w:style w:type="paragraph" w:styleId="Titre4">
    <w:name w:val="heading 4"/>
    <w:basedOn w:val="Titre3"/>
    <w:next w:val="Normal"/>
    <w:autoRedefine/>
    <w:qFormat/>
    <w:rsid w:val="0069531A"/>
    <w:pPr>
      <w:widowControl w:val="0"/>
      <w:ind w:left="0"/>
      <w:jc w:val="center"/>
      <w:outlineLvl w:val="3"/>
    </w:pPr>
    <w:rPr>
      <w:b/>
      <w:smallCaps/>
    </w:rPr>
  </w:style>
  <w:style w:type="paragraph" w:styleId="Titre5">
    <w:name w:val="heading 5"/>
    <w:basedOn w:val="Normal"/>
    <w:next w:val="Normal"/>
    <w:autoRedefine/>
    <w:qFormat/>
    <w:rsid w:val="00B83976"/>
    <w:pPr>
      <w:keepNext/>
      <w:keepLines/>
      <w:numPr>
        <w:ilvl w:val="4"/>
        <w:numId w:val="3"/>
      </w:numPr>
      <w:spacing w:before="120" w:after="120"/>
      <w:jc w:val="left"/>
      <w:outlineLvl w:val="4"/>
    </w:pPr>
    <w:rPr>
      <w:b/>
      <w:i/>
      <w:sz w:val="28"/>
      <w:szCs w:val="20"/>
      <w:u w:val="single"/>
    </w:rPr>
  </w:style>
  <w:style w:type="paragraph" w:styleId="Titre6">
    <w:name w:val="heading 6"/>
    <w:basedOn w:val="Normal"/>
    <w:next w:val="Normal"/>
    <w:autoRedefine/>
    <w:qFormat/>
    <w:rsid w:val="00B83976"/>
    <w:pPr>
      <w:keepNext/>
      <w:keepLines/>
      <w:numPr>
        <w:ilvl w:val="5"/>
        <w:numId w:val="3"/>
      </w:numPr>
      <w:spacing w:before="120" w:after="120"/>
      <w:jc w:val="left"/>
      <w:outlineLvl w:val="5"/>
    </w:pPr>
    <w:rPr>
      <w:i/>
      <w:sz w:val="28"/>
      <w:szCs w:val="20"/>
      <w:u w:val="single"/>
    </w:rPr>
  </w:style>
  <w:style w:type="paragraph" w:styleId="Titre7">
    <w:name w:val="heading 7"/>
    <w:basedOn w:val="Titre6"/>
    <w:next w:val="Normal"/>
    <w:qFormat/>
    <w:rsid w:val="00B83976"/>
    <w:pPr>
      <w:numPr>
        <w:ilvl w:val="6"/>
      </w:numPr>
      <w:outlineLvl w:val="6"/>
    </w:pPr>
    <w:rPr>
      <w:b/>
      <w:sz w:val="24"/>
    </w:rPr>
  </w:style>
  <w:style w:type="paragraph" w:styleId="Titre8">
    <w:name w:val="heading 8"/>
    <w:basedOn w:val="Titre7"/>
    <w:next w:val="Normal"/>
    <w:autoRedefine/>
    <w:qFormat/>
    <w:rsid w:val="00B83976"/>
    <w:pPr>
      <w:numPr>
        <w:ilvl w:val="7"/>
      </w:numPr>
      <w:outlineLvl w:val="7"/>
    </w:pPr>
    <w:rPr>
      <w:b w:val="0"/>
    </w:rPr>
  </w:style>
  <w:style w:type="paragraph" w:styleId="Titre9">
    <w:name w:val="heading 9"/>
    <w:basedOn w:val="Titre8"/>
    <w:next w:val="Normal"/>
    <w:autoRedefine/>
    <w:qFormat/>
    <w:rsid w:val="00B83976"/>
    <w:pPr>
      <w:numPr>
        <w:ilvl w:val="8"/>
      </w:numPr>
      <w:outlineLvl w:val="8"/>
    </w:pPr>
    <w:rPr>
      <w:b/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E68B7"/>
    <w:pPr>
      <w:tabs>
        <w:tab w:val="center" w:pos="4536"/>
        <w:tab w:val="right" w:pos="9072"/>
      </w:tabs>
    </w:pPr>
  </w:style>
  <w:style w:type="paragraph" w:customStyle="1" w:styleId="Image">
    <w:name w:val="Image"/>
    <w:basedOn w:val="Normal"/>
    <w:next w:val="Lgende"/>
    <w:rsid w:val="007E68B7"/>
    <w:pPr>
      <w:keepNext/>
      <w:spacing w:before="60" w:after="60"/>
      <w:jc w:val="center"/>
    </w:pPr>
    <w:rPr>
      <w:sz w:val="22"/>
    </w:rPr>
  </w:style>
  <w:style w:type="paragraph" w:styleId="Lgende">
    <w:name w:val="caption"/>
    <w:basedOn w:val="Normal"/>
    <w:next w:val="Normal"/>
    <w:qFormat/>
    <w:rsid w:val="007E68B7"/>
    <w:pPr>
      <w:spacing w:before="120" w:after="120"/>
      <w:jc w:val="center"/>
    </w:pPr>
    <w:rPr>
      <w:i/>
      <w:sz w:val="22"/>
    </w:rPr>
  </w:style>
  <w:style w:type="paragraph" w:styleId="En-tte">
    <w:name w:val="header"/>
    <w:basedOn w:val="Normal"/>
    <w:link w:val="En-tteCar"/>
    <w:rsid w:val="007E68B7"/>
    <w:pPr>
      <w:tabs>
        <w:tab w:val="center" w:pos="4536"/>
        <w:tab w:val="right" w:pos="9072"/>
      </w:tabs>
      <w:spacing w:before="60" w:after="60"/>
    </w:pPr>
    <w:rPr>
      <w:sz w:val="22"/>
    </w:rPr>
  </w:style>
  <w:style w:type="paragraph" w:styleId="Corpsdetexte2">
    <w:name w:val="Body Text 2"/>
    <w:basedOn w:val="Normal"/>
    <w:rsid w:val="007E68B7"/>
    <w:pPr>
      <w:ind w:right="-71"/>
    </w:pPr>
    <w:rPr>
      <w:color w:val="000000"/>
    </w:rPr>
  </w:style>
  <w:style w:type="character" w:styleId="Lienhypertexte">
    <w:name w:val="Hyperlink"/>
    <w:basedOn w:val="Policepardfaut"/>
    <w:uiPriority w:val="99"/>
    <w:rsid w:val="007E68B7"/>
    <w:rPr>
      <w:color w:val="0000FF"/>
      <w:u w:val="single"/>
    </w:rPr>
  </w:style>
  <w:style w:type="paragraph" w:styleId="Corpsdetexte">
    <w:name w:val="Body Text"/>
    <w:basedOn w:val="Normal"/>
    <w:rsid w:val="007E68B7"/>
    <w:pPr>
      <w:tabs>
        <w:tab w:val="right" w:pos="9639"/>
      </w:tabs>
      <w:spacing w:before="80" w:after="80"/>
      <w:jc w:val="center"/>
    </w:pPr>
    <w:rPr>
      <w:b/>
      <w:i/>
      <w:caps/>
      <w:sz w:val="32"/>
    </w:rPr>
  </w:style>
  <w:style w:type="paragraph" w:styleId="TM1">
    <w:name w:val="toc 1"/>
    <w:basedOn w:val="Normal"/>
    <w:next w:val="Normal"/>
    <w:autoRedefine/>
    <w:uiPriority w:val="39"/>
    <w:rsid w:val="00DE4748"/>
    <w:pPr>
      <w:keepLines/>
      <w:tabs>
        <w:tab w:val="left" w:pos="440"/>
        <w:tab w:val="right" w:leader="dot" w:pos="9072"/>
      </w:tabs>
      <w:spacing w:before="240"/>
    </w:pPr>
    <w:rPr>
      <w:b/>
      <w:szCs w:val="20"/>
    </w:rPr>
  </w:style>
  <w:style w:type="paragraph" w:styleId="TM2">
    <w:name w:val="toc 2"/>
    <w:basedOn w:val="Normal"/>
    <w:next w:val="Normal"/>
    <w:autoRedefine/>
    <w:uiPriority w:val="39"/>
    <w:rsid w:val="002958A0"/>
    <w:pPr>
      <w:keepLines/>
      <w:tabs>
        <w:tab w:val="left" w:pos="880"/>
        <w:tab w:val="right" w:leader="dot" w:pos="9072"/>
      </w:tabs>
      <w:spacing w:before="120"/>
      <w:ind w:left="221"/>
    </w:pPr>
    <w:rPr>
      <w:szCs w:val="20"/>
    </w:rPr>
  </w:style>
  <w:style w:type="paragraph" w:styleId="TM3">
    <w:name w:val="toc 3"/>
    <w:basedOn w:val="Normal"/>
    <w:next w:val="Normal"/>
    <w:autoRedefine/>
    <w:uiPriority w:val="39"/>
    <w:rsid w:val="00DE4748"/>
    <w:pPr>
      <w:keepLines/>
      <w:tabs>
        <w:tab w:val="right" w:leader="dot" w:pos="9072"/>
      </w:tabs>
      <w:spacing w:before="120"/>
      <w:ind w:left="440"/>
    </w:pPr>
    <w:rPr>
      <w:i/>
    </w:rPr>
  </w:style>
  <w:style w:type="paragraph" w:styleId="TM4">
    <w:name w:val="toc 4"/>
    <w:basedOn w:val="Normal"/>
    <w:next w:val="Normal"/>
    <w:autoRedefine/>
    <w:semiHidden/>
    <w:rsid w:val="00351B4C"/>
    <w:pPr>
      <w:keepLines/>
      <w:spacing w:before="120"/>
      <w:ind w:left="660"/>
    </w:pPr>
    <w:rPr>
      <w:sz w:val="18"/>
    </w:rPr>
  </w:style>
  <w:style w:type="paragraph" w:styleId="TM5">
    <w:name w:val="toc 5"/>
    <w:basedOn w:val="TM4"/>
    <w:next w:val="Normal"/>
    <w:autoRedefine/>
    <w:semiHidden/>
    <w:rsid w:val="00351B4C"/>
    <w:pPr>
      <w:ind w:left="880"/>
    </w:pPr>
  </w:style>
  <w:style w:type="paragraph" w:styleId="TM6">
    <w:name w:val="toc 6"/>
    <w:basedOn w:val="Normal"/>
    <w:next w:val="Normal"/>
    <w:autoRedefine/>
    <w:semiHidden/>
    <w:rsid w:val="00351B4C"/>
    <w:pPr>
      <w:keepLines/>
      <w:spacing w:before="120"/>
      <w:ind w:left="1100"/>
    </w:pPr>
    <w:rPr>
      <w:sz w:val="18"/>
    </w:rPr>
  </w:style>
  <w:style w:type="paragraph" w:styleId="TM7">
    <w:name w:val="toc 7"/>
    <w:basedOn w:val="Normal"/>
    <w:next w:val="Normal"/>
    <w:autoRedefine/>
    <w:semiHidden/>
    <w:rsid w:val="00351B4C"/>
    <w:pPr>
      <w:keepLines/>
      <w:spacing w:before="120"/>
      <w:ind w:left="1320"/>
    </w:pPr>
    <w:rPr>
      <w:sz w:val="18"/>
    </w:rPr>
  </w:style>
  <w:style w:type="paragraph" w:customStyle="1" w:styleId="Titretable">
    <w:name w:val="Titre table"/>
    <w:basedOn w:val="Normal"/>
    <w:next w:val="Normal"/>
    <w:rsid w:val="00D97486"/>
    <w:pPr>
      <w:keepLines/>
      <w:pBdr>
        <w:top w:val="thinThickSmallGap" w:sz="12" w:space="1" w:color="auto"/>
        <w:bottom w:val="thickThinSmallGap" w:sz="12" w:space="1" w:color="auto"/>
      </w:pBdr>
      <w:spacing w:before="120"/>
      <w:jc w:val="center"/>
    </w:pPr>
    <w:rPr>
      <w:rFonts w:ascii="Arial" w:hAnsi="Arial"/>
      <w:b/>
      <w:caps/>
      <w:sz w:val="36"/>
    </w:rPr>
  </w:style>
  <w:style w:type="paragraph" w:styleId="NormalWeb">
    <w:name w:val="Normal (Web)"/>
    <w:basedOn w:val="Normal"/>
    <w:rsid w:val="0021641B"/>
    <w:pPr>
      <w:spacing w:before="100" w:beforeAutospacing="1" w:after="100" w:afterAutospacing="1"/>
      <w:ind w:left="734" w:right="734"/>
    </w:pPr>
    <w:rPr>
      <w:rFonts w:ascii="Arial" w:hAnsi="Arial" w:cs="Arial"/>
      <w:sz w:val="24"/>
    </w:rPr>
  </w:style>
  <w:style w:type="paragraph" w:styleId="Textedebulles">
    <w:name w:val="Balloon Text"/>
    <w:basedOn w:val="Normal"/>
    <w:semiHidden/>
    <w:rsid w:val="00EF04AF"/>
    <w:rPr>
      <w:rFonts w:cs="Tahoma"/>
      <w:sz w:val="16"/>
      <w:szCs w:val="16"/>
    </w:rPr>
  </w:style>
  <w:style w:type="character" w:styleId="Numrodepage">
    <w:name w:val="page number"/>
    <w:basedOn w:val="Policepardfaut"/>
    <w:rsid w:val="009E3C25"/>
  </w:style>
  <w:style w:type="paragraph" w:customStyle="1" w:styleId="spip">
    <w:name w:val="spip"/>
    <w:basedOn w:val="Normal"/>
    <w:rsid w:val="001573F4"/>
    <w:pPr>
      <w:spacing w:before="100" w:beforeAutospacing="1" w:after="100" w:afterAutospacing="1"/>
    </w:pPr>
    <w:rPr>
      <w:color w:val="000000"/>
      <w:sz w:val="24"/>
    </w:rPr>
  </w:style>
  <w:style w:type="paragraph" w:customStyle="1" w:styleId="StyleTitre1GaucheOmbreSimpleAutomatique075ptpais">
    <w:name w:val="Style Titre 1 + Gauche: (Ombrée Simple Automatique  075 pt Épais..."/>
    <w:basedOn w:val="Titre1"/>
    <w:next w:val="Normal"/>
    <w:autoRedefine/>
    <w:rsid w:val="00AB3F75"/>
    <w:pPr>
      <w:pBdr>
        <w:left w:val="single" w:sz="6" w:space="0" w:color="auto" w:shadow="1"/>
      </w:pBdr>
      <w:ind w:left="709" w:hanging="709"/>
    </w:pPr>
    <w:rPr>
      <w:szCs w:val="20"/>
    </w:rPr>
  </w:style>
  <w:style w:type="paragraph" w:customStyle="1" w:styleId="Puce1">
    <w:name w:val="Puce 1"/>
    <w:basedOn w:val="Normal"/>
    <w:rsid w:val="00B83976"/>
    <w:pPr>
      <w:numPr>
        <w:numId w:val="1"/>
      </w:numPr>
      <w:tabs>
        <w:tab w:val="left" w:pos="283"/>
      </w:tabs>
    </w:pPr>
    <w:rPr>
      <w:rFonts w:cs="Tahoma"/>
    </w:rPr>
  </w:style>
  <w:style w:type="paragraph" w:customStyle="1" w:styleId="Puce2">
    <w:name w:val="Puce 2"/>
    <w:basedOn w:val="Normal"/>
    <w:rsid w:val="00B83976"/>
    <w:pPr>
      <w:numPr>
        <w:ilvl w:val="1"/>
        <w:numId w:val="1"/>
      </w:numPr>
    </w:pPr>
    <w:rPr>
      <w:rFonts w:cs="Tahoma"/>
    </w:rPr>
  </w:style>
  <w:style w:type="paragraph" w:customStyle="1" w:styleId="Puce3">
    <w:name w:val="Puce 3"/>
    <w:basedOn w:val="Normal"/>
    <w:rsid w:val="00B83976"/>
    <w:pPr>
      <w:numPr>
        <w:ilvl w:val="2"/>
        <w:numId w:val="1"/>
      </w:numPr>
      <w:tabs>
        <w:tab w:val="left" w:pos="850"/>
      </w:tabs>
    </w:pPr>
    <w:rPr>
      <w:rFonts w:cs="Tahoma"/>
    </w:rPr>
  </w:style>
  <w:style w:type="paragraph" w:customStyle="1" w:styleId="Puce4">
    <w:name w:val="Puce 4"/>
    <w:basedOn w:val="Normal"/>
    <w:rsid w:val="00B83976"/>
    <w:pPr>
      <w:numPr>
        <w:ilvl w:val="1"/>
        <w:numId w:val="2"/>
      </w:numPr>
      <w:tabs>
        <w:tab w:val="left" w:pos="1260"/>
      </w:tabs>
    </w:pPr>
    <w:rPr>
      <w:rFonts w:cs="Tahoma"/>
    </w:rPr>
  </w:style>
  <w:style w:type="paragraph" w:styleId="TM8">
    <w:name w:val="toc 8"/>
    <w:basedOn w:val="Normal"/>
    <w:next w:val="Normal"/>
    <w:semiHidden/>
    <w:rsid w:val="0069531A"/>
    <w:pPr>
      <w:ind w:left="154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semiHidden/>
    <w:rsid w:val="0069531A"/>
    <w:pPr>
      <w:ind w:left="1760"/>
      <w:jc w:val="left"/>
    </w:pPr>
    <w:rPr>
      <w:rFonts w:ascii="Times New Roman" w:hAnsi="Times New Roman"/>
      <w:sz w:val="18"/>
      <w:szCs w:val="18"/>
    </w:rPr>
  </w:style>
  <w:style w:type="paragraph" w:styleId="Commentaire">
    <w:name w:val="annotation text"/>
    <w:basedOn w:val="Normal"/>
    <w:semiHidden/>
    <w:rsid w:val="0069531A"/>
    <w:pPr>
      <w:jc w:val="left"/>
    </w:pPr>
    <w:rPr>
      <w:rFonts w:ascii="Times New Roman" w:hAnsi="Times New Roman"/>
      <w:sz w:val="22"/>
      <w:szCs w:val="22"/>
    </w:rPr>
  </w:style>
  <w:style w:type="paragraph" w:customStyle="1" w:styleId="Normal1">
    <w:name w:val="Normal1"/>
    <w:basedOn w:val="Normal"/>
    <w:rsid w:val="0069531A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rsid w:val="0069531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3">
    <w:name w:val="Normal3"/>
    <w:basedOn w:val="Normal"/>
    <w:rsid w:val="0069531A"/>
    <w:pPr>
      <w:keepLines/>
      <w:tabs>
        <w:tab w:val="left" w:pos="851"/>
        <w:tab w:val="left" w:pos="1134"/>
        <w:tab w:val="left" w:pos="1418"/>
      </w:tabs>
      <w:ind w:left="567" w:firstLine="284"/>
    </w:pPr>
    <w:rPr>
      <w:rFonts w:ascii="Times New Roman" w:hAnsi="Times New Roman"/>
      <w:sz w:val="22"/>
      <w:szCs w:val="22"/>
    </w:rPr>
  </w:style>
  <w:style w:type="paragraph" w:customStyle="1" w:styleId="Style1">
    <w:name w:val="Style1"/>
    <w:basedOn w:val="Titre2"/>
    <w:rsid w:val="0069531A"/>
    <w:pPr>
      <w:keepNext/>
      <w:spacing w:before="240" w:after="60"/>
      <w:ind w:left="851"/>
      <w:outlineLvl w:val="9"/>
    </w:pPr>
    <w:rPr>
      <w:rFonts w:ascii="Times New Roman" w:hAnsi="Times New Roman"/>
      <w:b w:val="0"/>
      <w:iCs/>
      <w:smallCaps/>
      <w:u w:val="single"/>
    </w:rPr>
  </w:style>
  <w:style w:type="paragraph" w:customStyle="1" w:styleId="Erreur">
    <w:name w:val="Erreur"/>
    <w:basedOn w:val="Normal"/>
    <w:rsid w:val="0069531A"/>
    <w:pPr>
      <w:jc w:val="center"/>
    </w:pPr>
    <w:rPr>
      <w:rFonts w:ascii="Times New Roman" w:hAnsi="Times New Roman"/>
      <w:i/>
      <w:iCs/>
      <w:szCs w:val="20"/>
    </w:rPr>
  </w:style>
  <w:style w:type="paragraph" w:styleId="Titre">
    <w:name w:val="Title"/>
    <w:basedOn w:val="Normal"/>
    <w:qFormat/>
    <w:rsid w:val="0069531A"/>
    <w:pPr>
      <w:jc w:val="center"/>
    </w:pPr>
    <w:rPr>
      <w:rFonts w:ascii="Times New Roman" w:hAnsi="Times New Roman"/>
      <w:b/>
      <w:bCs/>
      <w:sz w:val="26"/>
      <w:szCs w:val="26"/>
    </w:rPr>
  </w:style>
  <w:style w:type="character" w:styleId="Appelnotedebasdep">
    <w:name w:val="footnote reference"/>
    <w:basedOn w:val="Policepardfaut"/>
    <w:semiHidden/>
    <w:rsid w:val="0069531A"/>
    <w:rPr>
      <w:vertAlign w:val="superscript"/>
    </w:rPr>
  </w:style>
  <w:style w:type="paragraph" w:styleId="Notedebasdepage">
    <w:name w:val="footnote text"/>
    <w:basedOn w:val="Normal"/>
    <w:semiHidden/>
    <w:rsid w:val="0069531A"/>
    <w:pPr>
      <w:jc w:val="left"/>
    </w:pPr>
    <w:rPr>
      <w:rFonts w:ascii="Times New Roman" w:hAnsi="Times New Roman"/>
      <w:sz w:val="16"/>
      <w:szCs w:val="16"/>
    </w:rPr>
  </w:style>
  <w:style w:type="paragraph" w:styleId="Signature">
    <w:name w:val="Signature"/>
    <w:basedOn w:val="Normal"/>
    <w:rsid w:val="0069531A"/>
    <w:pPr>
      <w:ind w:left="4252"/>
      <w:jc w:val="left"/>
    </w:pPr>
    <w:rPr>
      <w:rFonts w:ascii="Times New Roman" w:hAnsi="Times New Roman"/>
      <w:sz w:val="22"/>
      <w:szCs w:val="22"/>
    </w:rPr>
  </w:style>
  <w:style w:type="paragraph" w:customStyle="1" w:styleId="Tabulation-Point2">
    <w:name w:val="Tabulation - Point 2"/>
    <w:basedOn w:val="Normal"/>
    <w:rsid w:val="0069531A"/>
    <w:pPr>
      <w:tabs>
        <w:tab w:val="left" w:leader="dot" w:pos="9072"/>
      </w:tabs>
      <w:jc w:val="left"/>
    </w:pPr>
    <w:rPr>
      <w:rFonts w:ascii="Times New Roman" w:hAnsi="Times New Roman"/>
      <w:sz w:val="22"/>
      <w:szCs w:val="22"/>
    </w:rPr>
  </w:style>
  <w:style w:type="paragraph" w:customStyle="1" w:styleId="Tabulation-Points">
    <w:name w:val="Tabulation - Points"/>
    <w:basedOn w:val="Normal"/>
    <w:rsid w:val="0069531A"/>
    <w:pPr>
      <w:tabs>
        <w:tab w:val="left" w:leader="dot" w:pos="9072"/>
      </w:tabs>
      <w:ind w:left="284"/>
      <w:jc w:val="left"/>
    </w:pPr>
    <w:rPr>
      <w:rFonts w:ascii="Times New Roman" w:hAnsi="Times New Roman"/>
      <w:sz w:val="22"/>
      <w:szCs w:val="22"/>
    </w:rPr>
  </w:style>
  <w:style w:type="paragraph" w:customStyle="1" w:styleId="Tabulation-Points2">
    <w:name w:val="Tabulation - Points 2"/>
    <w:basedOn w:val="Tabulation-Point2"/>
    <w:rsid w:val="0069531A"/>
  </w:style>
  <w:style w:type="paragraph" w:styleId="Retraitcorpsdetexte2">
    <w:name w:val="Body Text Indent 2"/>
    <w:basedOn w:val="Normal"/>
    <w:rsid w:val="0069531A"/>
    <w:pPr>
      <w:spacing w:after="120" w:line="480" w:lineRule="auto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RedLiRub">
    <w:name w:val="RedLiRub"/>
    <w:basedOn w:val="Normal"/>
    <w:rsid w:val="0069531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2"/>
      <w:szCs w:val="22"/>
    </w:rPr>
  </w:style>
  <w:style w:type="paragraph" w:customStyle="1" w:styleId="Partie">
    <w:name w:val="Partie"/>
    <w:next w:val="Normal"/>
    <w:rsid w:val="0069531A"/>
    <w:rPr>
      <w:rFonts w:ascii="Comic Sans MS" w:hAnsi="Comic Sans MS" w:cs="Arial"/>
      <w:bCs/>
      <w:sz w:val="32"/>
    </w:rPr>
  </w:style>
  <w:style w:type="paragraph" w:customStyle="1" w:styleId="PieddepagePremier">
    <w:name w:val="Pied de page (Premier)"/>
    <w:basedOn w:val="Pieddepage"/>
    <w:rsid w:val="0069531A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eastAsia="en-US"/>
    </w:rPr>
  </w:style>
  <w:style w:type="paragraph" w:styleId="Retraitcorpsdetexte">
    <w:name w:val="Body Text Indent"/>
    <w:basedOn w:val="Normal"/>
    <w:rsid w:val="0069531A"/>
    <w:pPr>
      <w:spacing w:after="120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charchar1">
    <w:name w:val="charchar1"/>
    <w:basedOn w:val="Normal"/>
    <w:rsid w:val="0069531A"/>
    <w:pPr>
      <w:spacing w:after="160" w:line="240" w:lineRule="atLeast"/>
      <w:jc w:val="left"/>
    </w:pPr>
    <w:rPr>
      <w:rFonts w:ascii="Verdana" w:hAnsi="Verdana" w:cs="Arial"/>
      <w:szCs w:val="20"/>
    </w:rPr>
  </w:style>
  <w:style w:type="paragraph" w:customStyle="1" w:styleId="CORPSTEXTE">
    <w:name w:val="CORPS TEXTE"/>
    <w:basedOn w:val="Normal"/>
    <w:qFormat/>
    <w:rsid w:val="0069531A"/>
    <w:pPr>
      <w:ind w:left="1134"/>
    </w:pPr>
    <w:rPr>
      <w:rFonts w:ascii="Times New Roman" w:hAnsi="Times New Roman"/>
      <w:sz w:val="24"/>
      <w:szCs w:val="20"/>
    </w:rPr>
  </w:style>
  <w:style w:type="paragraph" w:customStyle="1" w:styleId="TITRE0">
    <w:name w:val="TITRE"/>
    <w:basedOn w:val="Normal"/>
    <w:rsid w:val="0069531A"/>
    <w:pPr>
      <w:jc w:val="center"/>
    </w:pPr>
    <w:rPr>
      <w:rFonts w:ascii="Dutch 801 (SWC)" w:hAnsi="Dutch 801 (SWC)"/>
      <w:sz w:val="24"/>
      <w:szCs w:val="20"/>
    </w:rPr>
  </w:style>
  <w:style w:type="table" w:styleId="Grilledutableau">
    <w:name w:val="Table Grid"/>
    <w:basedOn w:val="TableauNormal"/>
    <w:rsid w:val="0069531A"/>
    <w:rPr>
      <w:rFonts w:ascii="Dutch 801 (SWC)" w:hAnsi="Dutch 801 (SWC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U">
    <w:name w:val="CHU"/>
    <w:basedOn w:val="Normal"/>
    <w:rsid w:val="0069531A"/>
    <w:pPr>
      <w:ind w:left="-567"/>
      <w:jc w:val="left"/>
    </w:pPr>
    <w:rPr>
      <w:rFonts w:ascii="Dutch 801 (SWC)" w:hAnsi="Dutch 801 (SWC)"/>
      <w:b/>
      <w:sz w:val="24"/>
      <w:szCs w:val="20"/>
    </w:rPr>
  </w:style>
  <w:style w:type="paragraph" w:customStyle="1" w:styleId="NormalTEXTE">
    <w:name w:val="NormalTEXTE"/>
    <w:basedOn w:val="Normal"/>
    <w:rsid w:val="0069531A"/>
    <w:pPr>
      <w:ind w:left="737"/>
    </w:pPr>
    <w:rPr>
      <w:rFonts w:ascii="Dutch 801 (SWC)" w:hAnsi="Dutch 801 (SWC)"/>
      <w:sz w:val="24"/>
      <w:szCs w:val="20"/>
    </w:rPr>
  </w:style>
  <w:style w:type="paragraph" w:customStyle="1" w:styleId="Normalcorpslettre">
    <w:name w:val="Normalcorpslettre"/>
    <w:basedOn w:val="Normal"/>
    <w:rsid w:val="009D2DEA"/>
    <w:pPr>
      <w:ind w:left="851" w:firstLine="1134"/>
    </w:pPr>
    <w:rPr>
      <w:rFonts w:ascii="Times New Roman" w:hAnsi="Times New Roman"/>
      <w:sz w:val="24"/>
      <w:szCs w:val="20"/>
    </w:rPr>
  </w:style>
  <w:style w:type="paragraph" w:customStyle="1" w:styleId="CharChar10">
    <w:name w:val="Char Char1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CarCar">
    <w:name w:val="Car Car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character" w:customStyle="1" w:styleId="txtvert101">
    <w:name w:val="txtvert101"/>
    <w:basedOn w:val="Policepardfaut"/>
    <w:rsid w:val="00EF3DB8"/>
    <w:rPr>
      <w:rFonts w:ascii="Verdana" w:hAnsi="Verdana" w:hint="default"/>
      <w:b w:val="0"/>
      <w:bCs w:val="0"/>
      <w:i w:val="0"/>
      <w:iCs w:val="0"/>
      <w:caps w:val="0"/>
      <w:strike w:val="0"/>
      <w:dstrike w:val="0"/>
      <w:color w:val="4F8A10"/>
      <w:sz w:val="15"/>
      <w:szCs w:val="15"/>
      <w:u w:val="none"/>
      <w:effect w:val="none"/>
      <w:shd w:val="clear" w:color="auto" w:fill="F0F2F3"/>
    </w:rPr>
  </w:style>
  <w:style w:type="paragraph" w:customStyle="1" w:styleId="CarCar1">
    <w:name w:val="Car Car1"/>
    <w:basedOn w:val="Normal"/>
    <w:rsid w:val="00116579"/>
    <w:pPr>
      <w:spacing w:after="160" w:line="240" w:lineRule="exact"/>
      <w:jc w:val="left"/>
    </w:pPr>
    <w:rPr>
      <w:szCs w:val="20"/>
      <w:lang w:val="en-US" w:eastAsia="en-US"/>
    </w:rPr>
  </w:style>
  <w:style w:type="character" w:styleId="Marquedecommentaire">
    <w:name w:val="annotation reference"/>
    <w:basedOn w:val="Policepardfaut"/>
    <w:semiHidden/>
    <w:rsid w:val="00667D21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667D21"/>
    <w:pPr>
      <w:jc w:val="both"/>
    </w:pPr>
    <w:rPr>
      <w:rFonts w:ascii="Tahoma" w:hAnsi="Tahoma"/>
      <w:b/>
      <w:bCs/>
      <w:sz w:val="20"/>
      <w:szCs w:val="20"/>
    </w:rPr>
  </w:style>
  <w:style w:type="paragraph" w:customStyle="1" w:styleId="CharCarCarCar">
    <w:name w:val="Char Car Car Car"/>
    <w:basedOn w:val="Normal"/>
    <w:rsid w:val="0076640E"/>
    <w:pPr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Texte">
    <w:name w:val="Texte"/>
    <w:basedOn w:val="Normal"/>
    <w:link w:val="TexteCar"/>
    <w:rsid w:val="00571353"/>
    <w:pPr>
      <w:ind w:firstLine="567"/>
    </w:pPr>
    <w:rPr>
      <w:rFonts w:ascii="Times New Roman" w:hAnsi="Times New Roman"/>
      <w:noProof/>
      <w:sz w:val="22"/>
      <w:szCs w:val="20"/>
    </w:rPr>
  </w:style>
  <w:style w:type="character" w:customStyle="1" w:styleId="TexteCar">
    <w:name w:val="Texte Car"/>
    <w:link w:val="Texte"/>
    <w:rsid w:val="00571353"/>
    <w:rPr>
      <w:noProof/>
      <w:sz w:val="22"/>
    </w:rPr>
  </w:style>
  <w:style w:type="paragraph" w:styleId="Paragraphedeliste">
    <w:name w:val="List Paragraph"/>
    <w:aliases w:val="Tab n1,Tab 1"/>
    <w:basedOn w:val="Normal"/>
    <w:link w:val="ParagraphedelisteCar"/>
    <w:uiPriority w:val="34"/>
    <w:qFormat/>
    <w:rsid w:val="00973F21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73F21"/>
    <w:rPr>
      <w:color w:val="800080" w:themeColor="followedHyperlink"/>
      <w:u w:val="single"/>
    </w:rPr>
  </w:style>
  <w:style w:type="character" w:customStyle="1" w:styleId="En-tteCar">
    <w:name w:val="En-tête Car"/>
    <w:link w:val="En-tte"/>
    <w:rsid w:val="00576039"/>
    <w:rPr>
      <w:rFonts w:ascii="Tahoma" w:hAnsi="Tahoma"/>
      <w:sz w:val="22"/>
      <w:szCs w:val="24"/>
    </w:rPr>
  </w:style>
  <w:style w:type="paragraph" w:customStyle="1" w:styleId="StyleTitre3CalibriGrasItalique">
    <w:name w:val="Style Titre 3 + Calibri Gras Italique"/>
    <w:basedOn w:val="Titre3"/>
    <w:autoRedefine/>
    <w:rsid w:val="00627893"/>
    <w:pPr>
      <w:keepNext/>
      <w:numPr>
        <w:ilvl w:val="3"/>
      </w:numPr>
      <w:tabs>
        <w:tab w:val="clear" w:pos="709"/>
        <w:tab w:val="clear" w:pos="1650"/>
        <w:tab w:val="num" w:pos="1728"/>
      </w:tabs>
      <w:spacing w:after="0"/>
      <w:ind w:left="851" w:hanging="594"/>
    </w:pPr>
    <w:rPr>
      <w:rFonts w:ascii="Calibri" w:hAnsi="Calibri"/>
      <w:bCs/>
      <w:iCs/>
      <w:w w:val="90"/>
      <w:sz w:val="20"/>
      <w:szCs w:val="20"/>
      <w:u w:val="single"/>
    </w:rPr>
  </w:style>
  <w:style w:type="character" w:customStyle="1" w:styleId="cheminrouge1">
    <w:name w:val="cheminrouge1"/>
    <w:rsid w:val="00C44772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1">
    <w:name w:val="Char Char1"/>
    <w:basedOn w:val="Normal"/>
    <w:rsid w:val="008258B7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articleannexes">
    <w:name w:val="article annexes"/>
    <w:basedOn w:val="En-tte"/>
    <w:autoRedefine/>
    <w:rsid w:val="006860A0"/>
    <w:pPr>
      <w:tabs>
        <w:tab w:val="clear" w:pos="4536"/>
        <w:tab w:val="clear" w:pos="9072"/>
      </w:tabs>
      <w:spacing w:before="0" w:after="0"/>
      <w:jc w:val="left"/>
    </w:pPr>
    <w:rPr>
      <w:rFonts w:ascii="Calibri" w:hAnsi="Calibri" w:cs="Arial"/>
      <w:b/>
      <w:sz w:val="20"/>
      <w:szCs w:val="20"/>
    </w:rPr>
  </w:style>
  <w:style w:type="paragraph" w:customStyle="1" w:styleId="StyleTitre1Gauche0cmPremireligne0cm">
    <w:name w:val="Style Titre 1 + Gauche :  0 cm Première ligne : 0 cm"/>
    <w:basedOn w:val="Titre1"/>
    <w:autoRedefine/>
    <w:rsid w:val="006860A0"/>
    <w:pPr>
      <w:keepNext/>
      <w:tabs>
        <w:tab w:val="left" w:pos="1418"/>
      </w:tabs>
      <w:spacing w:after="0"/>
      <w:outlineLvl w:val="1"/>
    </w:pPr>
    <w:rPr>
      <w:rFonts w:ascii="Calibri" w:hAnsi="Calibri"/>
      <w:bCs/>
      <w:i/>
      <w:caps w:val="0"/>
      <w:w w:val="90"/>
      <w:szCs w:val="20"/>
    </w:rPr>
  </w:style>
  <w:style w:type="character" w:customStyle="1" w:styleId="ParagraphedelisteCar">
    <w:name w:val="Paragraphe de liste Car"/>
    <w:aliases w:val="Tab n1 Car,Tab 1 Car"/>
    <w:basedOn w:val="Policepardfaut"/>
    <w:link w:val="Paragraphedeliste"/>
    <w:uiPriority w:val="1"/>
    <w:rsid w:val="008D0172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874C8.60782F4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hu-brest\Public\DPTST\Priv&#233;\5-MAINTENANCE%20ENTRETIEN\1-MAINTENANCE\2026-2029_ESPACES%20VERT%20GHT\2-CONSULTATION\2-DCE%20PUBLIE\1-INITIAL\RC\RC_anxX_attestation%20visite_2025110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2DA89-1AFE-4DC7-8E67-024DB0E14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RC_anxX_attestation visite_20251104</Template>
  <TotalTime>5</TotalTime>
  <Pages>1</Pages>
  <Words>147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SOUS TITRE</vt:lpstr>
    </vt:vector>
  </TitlesOfParts>
  <Company>CHRU BREST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SOUS TITRE</dc:title>
  <dc:creator>MOAL NOLWENN</dc:creator>
  <cp:lastModifiedBy>MOAL Nolwenn</cp:lastModifiedBy>
  <cp:revision>1</cp:revision>
  <cp:lastPrinted>2015-08-03T07:18:00Z</cp:lastPrinted>
  <dcterms:created xsi:type="dcterms:W3CDTF">2025-11-20T10:30:00Z</dcterms:created>
  <dcterms:modified xsi:type="dcterms:W3CDTF">2025-11-20T10:35:00Z</dcterms:modified>
</cp:coreProperties>
</file>